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A1" w:rsidRPr="0033694E" w:rsidRDefault="00F85CA1" w:rsidP="00F85CA1">
      <w:pPr>
        <w:autoSpaceDE w:val="0"/>
        <w:rPr>
          <w:rFonts w:eastAsia="Tahoma"/>
          <w:b/>
          <w:color w:val="000000"/>
        </w:rPr>
      </w:pPr>
      <w:r w:rsidRPr="0033694E">
        <w:rPr>
          <w:rFonts w:eastAsia="Tahoma"/>
          <w:b/>
          <w:color w:val="000000"/>
        </w:rPr>
        <w:t xml:space="preserve">Załącznik Nr </w:t>
      </w:r>
      <w:r>
        <w:rPr>
          <w:rFonts w:eastAsia="Tahoma"/>
          <w:b/>
          <w:color w:val="000000"/>
        </w:rPr>
        <w:t>2</w:t>
      </w:r>
      <w:r w:rsidRPr="0033694E">
        <w:rPr>
          <w:rFonts w:eastAsia="Tahoma"/>
          <w:b/>
          <w:color w:val="000000"/>
        </w:rPr>
        <w:t xml:space="preserve"> do zapytania cenowego  znak </w:t>
      </w:r>
      <w:r w:rsidR="008066DD">
        <w:rPr>
          <w:rFonts w:eastAsia="Tahoma"/>
          <w:b/>
          <w:color w:val="000000"/>
        </w:rPr>
        <w:t>D</w:t>
      </w:r>
      <w:r w:rsidRPr="0033694E">
        <w:rPr>
          <w:rFonts w:eastAsia="Tahoma"/>
          <w:b/>
          <w:color w:val="000000"/>
        </w:rPr>
        <w:t>PZ–</w:t>
      </w:r>
      <w:r w:rsidR="008066DD">
        <w:rPr>
          <w:rFonts w:eastAsia="Tahoma"/>
          <w:b/>
          <w:color w:val="000000"/>
        </w:rPr>
        <w:t>01</w:t>
      </w:r>
      <w:r w:rsidR="002F08B5">
        <w:rPr>
          <w:rFonts w:eastAsia="Tahoma"/>
          <w:b/>
          <w:color w:val="000000"/>
        </w:rPr>
        <w:t>/2</w:t>
      </w:r>
      <w:r w:rsidR="008066DD">
        <w:rPr>
          <w:rFonts w:eastAsia="Tahoma"/>
          <w:b/>
          <w:color w:val="000000"/>
        </w:rPr>
        <w:t>6</w:t>
      </w:r>
      <w:r w:rsidRPr="0033694E">
        <w:rPr>
          <w:rFonts w:eastAsia="Tahoma"/>
          <w:b/>
          <w:color w:val="000000"/>
        </w:rPr>
        <w:t xml:space="preserve"> z dnia </w:t>
      </w:r>
      <w:r w:rsidR="008066DD">
        <w:rPr>
          <w:rFonts w:eastAsia="Tahoma"/>
          <w:b/>
          <w:color w:val="000000"/>
        </w:rPr>
        <w:t>2</w:t>
      </w:r>
      <w:r w:rsidR="003100A1">
        <w:rPr>
          <w:rFonts w:eastAsia="Tahoma"/>
          <w:b/>
          <w:color w:val="000000"/>
        </w:rPr>
        <w:t>7</w:t>
      </w:r>
      <w:r w:rsidRPr="0033694E">
        <w:rPr>
          <w:rFonts w:eastAsia="Tahoma"/>
          <w:b/>
          <w:color w:val="000000"/>
        </w:rPr>
        <w:t>.</w:t>
      </w:r>
      <w:r w:rsidR="008066DD">
        <w:rPr>
          <w:rFonts w:eastAsia="Tahoma"/>
          <w:b/>
          <w:color w:val="000000"/>
        </w:rPr>
        <w:t>0</w:t>
      </w:r>
      <w:r w:rsidR="00CC1984">
        <w:rPr>
          <w:rFonts w:eastAsia="Tahoma"/>
          <w:b/>
          <w:color w:val="000000"/>
        </w:rPr>
        <w:t>1</w:t>
      </w:r>
      <w:r w:rsidRPr="0033694E">
        <w:rPr>
          <w:rFonts w:eastAsia="Tahoma"/>
          <w:b/>
          <w:color w:val="000000"/>
        </w:rPr>
        <w:t>.20</w:t>
      </w:r>
      <w:r w:rsidR="00B31D88">
        <w:rPr>
          <w:rFonts w:eastAsia="Tahoma"/>
          <w:b/>
          <w:color w:val="000000"/>
        </w:rPr>
        <w:t>2</w:t>
      </w:r>
      <w:r w:rsidR="008066DD">
        <w:rPr>
          <w:rFonts w:eastAsia="Tahoma"/>
          <w:b/>
          <w:color w:val="000000"/>
        </w:rPr>
        <w:t>6</w:t>
      </w:r>
      <w:r w:rsidRPr="0033694E">
        <w:rPr>
          <w:rFonts w:eastAsia="Tahoma"/>
          <w:b/>
          <w:color w:val="000000"/>
        </w:rPr>
        <w:t xml:space="preserve"> r.  </w:t>
      </w:r>
    </w:p>
    <w:p w:rsidR="00F85CA1" w:rsidRDefault="00F85CA1" w:rsidP="004B1D59">
      <w:pPr>
        <w:spacing w:line="260" w:lineRule="atLeast"/>
        <w:rPr>
          <w:rFonts w:eastAsia="Tahoma"/>
          <w:color w:val="000000"/>
          <w:sz w:val="20"/>
        </w:rPr>
      </w:pPr>
    </w:p>
    <w:p w:rsidR="004B1D59" w:rsidRDefault="004B1D59" w:rsidP="004B1D59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0"/>
          <w:lang w:eastAsia="en-US" w:bidi="ar-SA"/>
        </w:rPr>
      </w:pPr>
      <w:r>
        <w:rPr>
          <w:rFonts w:ascii="Times New Roman" w:eastAsia="Tahoma" w:hAnsi="Times New Roman" w:cs="Times New Roman"/>
          <w:color w:val="000000"/>
          <w:sz w:val="20"/>
          <w:lang w:eastAsia="en-US" w:bidi="ar-SA"/>
        </w:rPr>
        <w:t>FORMULARZ OFERTOWY</w:t>
      </w:r>
    </w:p>
    <w:p w:rsidR="004B1D59" w:rsidRDefault="004B1D59" w:rsidP="004B1D59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  <w:sz w:val="20"/>
          <w:szCs w:val="20"/>
        </w:rPr>
      </w:pPr>
    </w:p>
    <w:p w:rsidR="004B1D59" w:rsidRDefault="004B1D59" w:rsidP="004B1D59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>
        <w:rPr>
          <w:rFonts w:eastAsia="Tahoma"/>
          <w:color w:val="000000"/>
          <w:sz w:val="20"/>
          <w:szCs w:val="20"/>
        </w:rPr>
        <w:t xml:space="preserve">Nazwa i siedziba Wykonawcy:                                                           </w:t>
      </w:r>
    </w:p>
    <w:p w:rsidR="004B1D59" w:rsidRDefault="004B1D59" w:rsidP="004B1D59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>
        <w:rPr>
          <w:rFonts w:eastAsia="Tahoma"/>
          <w:color w:val="000000"/>
          <w:sz w:val="20"/>
          <w:szCs w:val="20"/>
        </w:rPr>
        <w:t>...................................................................</w:t>
      </w:r>
      <w:r>
        <w:rPr>
          <w:rFonts w:eastAsia="Tahoma"/>
          <w:color w:val="000000"/>
          <w:sz w:val="20"/>
          <w:szCs w:val="20"/>
        </w:rPr>
        <w:tab/>
        <w:t>Nr telefonu..................................................</w:t>
      </w:r>
    </w:p>
    <w:p w:rsidR="004B1D59" w:rsidRDefault="004B1D59" w:rsidP="004B1D59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>
        <w:rPr>
          <w:rFonts w:eastAsia="Tahoma"/>
          <w:color w:val="000000"/>
          <w:sz w:val="20"/>
          <w:szCs w:val="20"/>
        </w:rPr>
        <w:t>…………………................................................</w:t>
      </w:r>
      <w:r>
        <w:rPr>
          <w:rFonts w:eastAsia="Tahoma"/>
          <w:color w:val="000000"/>
          <w:sz w:val="20"/>
          <w:szCs w:val="20"/>
        </w:rPr>
        <w:tab/>
        <w:t>E-Mail:........................................................</w:t>
      </w:r>
    </w:p>
    <w:p w:rsidR="004B1D59" w:rsidRDefault="004B1D59" w:rsidP="004B1D59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>
        <w:rPr>
          <w:rFonts w:eastAsia="Tahoma"/>
          <w:color w:val="000000"/>
          <w:sz w:val="20"/>
          <w:szCs w:val="20"/>
        </w:rPr>
        <w:t>Regon:.........................................................</w:t>
      </w:r>
    </w:p>
    <w:p w:rsidR="004B1D59" w:rsidRDefault="004B1D59" w:rsidP="004B1D59">
      <w:pPr>
        <w:tabs>
          <w:tab w:val="right" w:pos="9639"/>
        </w:tabs>
        <w:spacing w:line="480" w:lineRule="auto"/>
        <w:rPr>
          <w:rFonts w:eastAsia="Tahoma"/>
          <w:color w:val="000000"/>
          <w:sz w:val="20"/>
          <w:szCs w:val="20"/>
        </w:rPr>
      </w:pPr>
      <w:r>
        <w:rPr>
          <w:rFonts w:eastAsia="Tahoma"/>
          <w:color w:val="000000"/>
          <w:sz w:val="20"/>
          <w:szCs w:val="20"/>
        </w:rPr>
        <w:t>NIP: ............................................................</w:t>
      </w:r>
      <w:r>
        <w:rPr>
          <w:rFonts w:eastAsia="Tahoma"/>
          <w:color w:val="000000"/>
          <w:sz w:val="20"/>
          <w:szCs w:val="20"/>
        </w:rPr>
        <w:tab/>
      </w:r>
    </w:p>
    <w:p w:rsidR="004B1D59" w:rsidRDefault="004B1D59" w:rsidP="004B1D59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  <w:sz w:val="22"/>
          <w:szCs w:val="22"/>
        </w:rPr>
      </w:pPr>
      <w:r>
        <w:rPr>
          <w:rFonts w:eastAsia="Tahoma"/>
          <w:b/>
          <w:color w:val="000000"/>
          <w:sz w:val="22"/>
          <w:szCs w:val="22"/>
        </w:rPr>
        <w:t xml:space="preserve">Zgodnie z wymaganiami określonymi w zaproszeniu do składania ofert znak </w:t>
      </w:r>
      <w:r w:rsidR="008066DD">
        <w:rPr>
          <w:rFonts w:eastAsia="Tahoma"/>
          <w:b/>
          <w:color w:val="000000"/>
          <w:sz w:val="22"/>
          <w:szCs w:val="22"/>
        </w:rPr>
        <w:t>DPZ-01/26</w:t>
      </w:r>
      <w:r>
        <w:rPr>
          <w:rFonts w:eastAsia="Tahoma"/>
          <w:b/>
          <w:color w:val="000000"/>
          <w:sz w:val="22"/>
          <w:szCs w:val="22"/>
        </w:rPr>
        <w:t xml:space="preserve"> z dnia </w:t>
      </w:r>
      <w:r w:rsidR="008066DD">
        <w:rPr>
          <w:rFonts w:eastAsia="Tahoma"/>
          <w:b/>
          <w:color w:val="000000"/>
          <w:sz w:val="22"/>
          <w:szCs w:val="22"/>
        </w:rPr>
        <w:t>2</w:t>
      </w:r>
      <w:r w:rsidR="003100A1">
        <w:rPr>
          <w:rFonts w:eastAsia="Tahoma"/>
          <w:b/>
          <w:color w:val="000000"/>
          <w:sz w:val="22"/>
          <w:szCs w:val="22"/>
        </w:rPr>
        <w:t>7</w:t>
      </w:r>
      <w:r w:rsidR="008066DD">
        <w:rPr>
          <w:rFonts w:eastAsia="Tahoma"/>
          <w:b/>
          <w:color w:val="000000"/>
          <w:sz w:val="22"/>
          <w:szCs w:val="22"/>
        </w:rPr>
        <w:t>.01.2026</w:t>
      </w:r>
      <w:r>
        <w:rPr>
          <w:rFonts w:eastAsia="Tahoma"/>
          <w:b/>
          <w:color w:val="000000"/>
          <w:sz w:val="22"/>
          <w:szCs w:val="22"/>
        </w:rPr>
        <w:t xml:space="preserve"> r., przedstawiamy następującą ofertę:</w:t>
      </w:r>
    </w:p>
    <w:p w:rsidR="004B1D59" w:rsidRDefault="004B1D59" w:rsidP="004B1D59">
      <w:pPr>
        <w:spacing w:after="120" w:line="100" w:lineRule="atLeast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(liczby wpisywane w kolumnach 3,4</w:t>
      </w:r>
      <w:r w:rsidR="003100A1">
        <w:rPr>
          <w:b/>
          <w:sz w:val="20"/>
          <w:szCs w:val="20"/>
          <w:u w:val="single"/>
        </w:rPr>
        <w:t xml:space="preserve"> i 5</w:t>
      </w:r>
      <w:r>
        <w:rPr>
          <w:b/>
          <w:sz w:val="20"/>
          <w:szCs w:val="20"/>
          <w:u w:val="single"/>
        </w:rPr>
        <w:t xml:space="preserve"> należy zaokrąglić do dwóch miejsc po przecinku)</w:t>
      </w: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417"/>
        <w:gridCol w:w="1560"/>
        <w:gridCol w:w="2126"/>
      </w:tblGrid>
      <w:tr w:rsidR="003100A1" w:rsidRPr="00E14173" w:rsidTr="00E14173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pStyle w:val="Nagwek4"/>
              <w:snapToGrid w:val="0"/>
              <w:spacing w:line="276" w:lineRule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E14173">
              <w:rPr>
                <w:rFonts w:eastAsia="Times New Roman" w:cs="Times New Roman"/>
                <w:sz w:val="20"/>
                <w:szCs w:val="20"/>
                <w:lang w:eastAsia="ar-SA" w:bidi="ar-SA"/>
              </w:rPr>
              <w:t>Wyszczególnienie</w:t>
            </w:r>
          </w:p>
          <w:p w:rsidR="003100A1" w:rsidRPr="00E14173" w:rsidRDefault="003100A1">
            <w:pPr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asortymentu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Zapotrzebowanie </w:t>
            </w:r>
            <w:r w:rsidR="00DF4C82"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             </w:t>
            </w: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roczne (ilość </w:t>
            </w: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w tysiącach sztuk)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Jednostkowa</w:t>
            </w: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 cena netto w zł </w:t>
            </w: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za 1000 sztuk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Wartość netto w zł</w:t>
            </w: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za całości dostaw</w:t>
            </w: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(kol  2 x kol 3)</w:t>
            </w:r>
          </w:p>
          <w:p w:rsidR="00DF4C82" w:rsidRPr="00E14173" w:rsidRDefault="00DF4C82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 w:rsidP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Wartość </w:t>
            </w: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bru</w:t>
            </w: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tto w zł</w:t>
            </w:r>
          </w:p>
          <w:p w:rsidR="003100A1" w:rsidRPr="00E14173" w:rsidRDefault="003100A1" w:rsidP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za całości dostaw</w:t>
            </w:r>
          </w:p>
          <w:p w:rsidR="003100A1" w:rsidRPr="00E14173" w:rsidRDefault="003100A1" w:rsidP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(kol  4 +wartość </w:t>
            </w:r>
            <w:r w:rsidR="00E14173" w:rsidRPr="00E14173">
              <w:rPr>
                <w:rFonts w:eastAsia="Times New Roman"/>
                <w:sz w:val="20"/>
                <w:szCs w:val="20"/>
                <w:lang w:eastAsia="ar-SA"/>
              </w:rPr>
              <w:t xml:space="preserve">            </w:t>
            </w: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podatku VAT</w:t>
            </w: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)</w:t>
            </w:r>
          </w:p>
        </w:tc>
      </w:tr>
      <w:tr w:rsidR="003100A1" w:rsidTr="00E14173"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pStyle w:val="Nagwek4"/>
              <w:snapToGrid w:val="0"/>
              <w:spacing w:line="276" w:lineRule="auto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E14173">
              <w:rPr>
                <w:rFonts w:eastAsia="Times New Roman" w:cs="Times New Roman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E14173">
            <w:pPr>
              <w:snapToGrid w:val="0"/>
              <w:spacing w:line="276" w:lineRule="auto"/>
              <w:ind w:right="-284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sz w:val="20"/>
                <w:szCs w:val="20"/>
                <w:lang w:eastAsia="ar-SA"/>
              </w:rPr>
              <w:t>5</w:t>
            </w: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70x100 mm papier wodoodporny (4 kolory)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70x100 mm papier wodoodporny (5 kolorów)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105x160 mm papier wodoodporny (4 kolory)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105x160 mm papier wodoodporny (5 kolorów)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50x100 mm papier wodoodporny metalizowany złoty (5 kolorów)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50x125 mm papier wodoodporny metalizowany złoty (5 kolorów)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80x125 mm papier wodoodporny metalizowany srebrny (5 kolorów), etykieta z wykrojnika przelotowego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70x100 mm papier wodoodporny metalizowany srebrny (5 kolorów), etykieta z wykrojnika przelotowego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70x100 mm papier wodo ługoodporny (4 kolory), etykieta z wykrojnika przelotowego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567"/>
        </w:trPr>
        <w:tc>
          <w:tcPr>
            <w:tcW w:w="38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0A1" w:rsidRPr="00E14173" w:rsidRDefault="003100A1" w:rsidP="003100A1">
            <w:pPr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Etykieta o wymiarach 70x100 mm papier wodo ługoodporny (5 kolory), etykieta z wykrojnika przelotowego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 w:rsidP="003100A1">
            <w:pPr>
              <w:jc w:val="center"/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3100A1" w:rsidTr="00E14173">
        <w:trPr>
          <w:trHeight w:val="6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00A1" w:rsidRPr="00E14173" w:rsidRDefault="003100A1">
            <w:pPr>
              <w:snapToGrid w:val="0"/>
              <w:spacing w:line="276" w:lineRule="auto"/>
              <w:ind w:right="-284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E14173">
              <w:rPr>
                <w:rFonts w:eastAsia="Times New Roman"/>
                <w:b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00A1" w:rsidRPr="00E14173" w:rsidRDefault="003100A1" w:rsidP="003100A1">
            <w:pPr>
              <w:jc w:val="center"/>
              <w:rPr>
                <w:color w:val="000000"/>
                <w:sz w:val="20"/>
                <w:szCs w:val="20"/>
              </w:rPr>
            </w:pPr>
            <w:r w:rsidRPr="00E14173">
              <w:rPr>
                <w:color w:val="000000"/>
                <w:sz w:val="20"/>
                <w:szCs w:val="20"/>
              </w:rPr>
              <w:t>17330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00A1" w:rsidRPr="00E14173" w:rsidRDefault="003100A1" w:rsidP="00E14173">
            <w:pPr>
              <w:snapToGrid w:val="0"/>
              <w:spacing w:line="276" w:lineRule="auto"/>
              <w:ind w:right="-284"/>
              <w:jc w:val="center"/>
              <w:rPr>
                <w:sz w:val="20"/>
                <w:szCs w:val="20"/>
              </w:rPr>
            </w:pPr>
            <w:r w:rsidRPr="00E14173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100A1" w:rsidRPr="00E14173" w:rsidRDefault="003100A1">
            <w:pPr>
              <w:snapToGrid w:val="0"/>
              <w:spacing w:line="276" w:lineRule="auto"/>
              <w:ind w:right="-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</w:tbl>
    <w:p w:rsidR="004B1D59" w:rsidRDefault="004B1D59" w:rsidP="004B1D5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Do niniejszej Oferty załączamy:</w:t>
      </w:r>
    </w:p>
    <w:p w:rsidR="004B1D59" w:rsidRDefault="004B1D59" w:rsidP="004B1D59">
      <w:pPr>
        <w:spacing w:line="260" w:lineRule="atLeast"/>
        <w:jc w:val="both"/>
        <w:rPr>
          <w:b/>
          <w:sz w:val="20"/>
          <w:szCs w:val="20"/>
        </w:rPr>
      </w:pPr>
    </w:p>
    <w:p w:rsidR="004B1D59" w:rsidRDefault="004B1D59" w:rsidP="004B1D59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</w:t>
      </w:r>
    </w:p>
    <w:p w:rsidR="004B1D59" w:rsidRDefault="004B1D59" w:rsidP="004B1D59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</w:t>
      </w:r>
    </w:p>
    <w:p w:rsidR="004B1D59" w:rsidRDefault="004B1D59" w:rsidP="004B1D59">
      <w:pPr>
        <w:tabs>
          <w:tab w:val="left" w:pos="851"/>
          <w:tab w:val="left" w:pos="1985"/>
          <w:tab w:val="left" w:pos="6096"/>
        </w:tabs>
        <w:spacing w:line="260" w:lineRule="atLeast"/>
        <w:rPr>
          <w:sz w:val="20"/>
          <w:szCs w:val="20"/>
        </w:rPr>
      </w:pPr>
      <w:r>
        <w:rPr>
          <w:sz w:val="20"/>
          <w:szCs w:val="20"/>
        </w:rPr>
        <w:t>---------------------------------                                                                                    -------------------------------------</w:t>
      </w:r>
    </w:p>
    <w:p w:rsidR="004B1D59" w:rsidRDefault="004B1D59" w:rsidP="004B1D59">
      <w:pPr>
        <w:tabs>
          <w:tab w:val="left" w:pos="851"/>
          <w:tab w:val="left" w:pos="1985"/>
          <w:tab w:val="left" w:pos="6096"/>
        </w:tabs>
        <w:spacing w:line="260" w:lineRule="atLeast"/>
        <w:ind w:left="142"/>
        <w:rPr>
          <w:sz w:val="20"/>
          <w:szCs w:val="20"/>
        </w:rPr>
      </w:pPr>
    </w:p>
    <w:p w:rsidR="00816880" w:rsidRDefault="004B1D59" w:rsidP="00F85CA1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>
        <w:rPr>
          <w:sz w:val="20"/>
          <w:szCs w:val="20"/>
        </w:rPr>
        <w:t>miejscowość,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/podpis - za Wykonawcę/</w:t>
      </w:r>
    </w:p>
    <w:sectPr w:rsidR="00816880" w:rsidSect="00F549E9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52"/>
    <w:rsid w:val="002F08B5"/>
    <w:rsid w:val="003100A1"/>
    <w:rsid w:val="004B1D59"/>
    <w:rsid w:val="00584C6C"/>
    <w:rsid w:val="00613E91"/>
    <w:rsid w:val="008066DD"/>
    <w:rsid w:val="00816880"/>
    <w:rsid w:val="00B31D88"/>
    <w:rsid w:val="00C43693"/>
    <w:rsid w:val="00C55352"/>
    <w:rsid w:val="00CC1984"/>
    <w:rsid w:val="00D572B9"/>
    <w:rsid w:val="00D87B53"/>
    <w:rsid w:val="00DB1374"/>
    <w:rsid w:val="00DF4C82"/>
    <w:rsid w:val="00E14173"/>
    <w:rsid w:val="00F549E9"/>
    <w:rsid w:val="00F85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D5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D59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B1D59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B1D59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B1D59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4B1D59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semiHidden/>
    <w:rsid w:val="004B1D59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D5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D59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B1D59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B1D59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B1D59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4B1D59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semiHidden/>
    <w:rsid w:val="004B1D59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4</cp:revision>
  <dcterms:created xsi:type="dcterms:W3CDTF">2026-01-26T11:18:00Z</dcterms:created>
  <dcterms:modified xsi:type="dcterms:W3CDTF">2026-01-26T11:47:00Z</dcterms:modified>
</cp:coreProperties>
</file>